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020E63" w:rsidRPr="00020E63" w:rsidRDefault="00020E63" w:rsidP="00020E63">
      <w:pPr>
        <w:jc w:val="center"/>
        <w:rPr>
          <w:rFonts w:cstheme="minorHAnsi"/>
          <w:b/>
          <w:sz w:val="32"/>
          <w:szCs w:val="24"/>
        </w:rPr>
      </w:pPr>
      <w:r w:rsidRPr="00020E63">
        <w:rPr>
          <w:rFonts w:cstheme="minorHAnsi"/>
          <w:b/>
          <w:sz w:val="32"/>
          <w:szCs w:val="24"/>
        </w:rPr>
        <w:t>Sklep spożywczo-przemysłowy GS Samopomoc Chłopska</w:t>
      </w:r>
    </w:p>
    <w:p w:rsidR="00020E63" w:rsidRPr="00020E63" w:rsidRDefault="00020E63" w:rsidP="00020E63">
      <w:pPr>
        <w:jc w:val="center"/>
        <w:rPr>
          <w:rFonts w:cstheme="minorHAnsi"/>
          <w:b/>
          <w:sz w:val="32"/>
          <w:szCs w:val="24"/>
        </w:rPr>
      </w:pPr>
      <w:r w:rsidRPr="00020E63">
        <w:rPr>
          <w:rFonts w:cstheme="minorHAnsi"/>
          <w:b/>
          <w:sz w:val="32"/>
          <w:szCs w:val="24"/>
        </w:rPr>
        <w:t xml:space="preserve">Południowa 1, 38-422 Krościenko </w:t>
      </w:r>
      <w:proofErr w:type="spellStart"/>
      <w:r w:rsidRPr="00020E63">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6F1970" w:rsidRPr="00985A64" w:rsidRDefault="006F1970" w:rsidP="00020E63">
      <w:pPr>
        <w:ind w:firstLine="708"/>
        <w:jc w:val="both"/>
        <w:rPr>
          <w:b/>
        </w:rPr>
      </w:pPr>
      <w:r w:rsidRPr="00985A64">
        <w:t xml:space="preserve">Przedmiot zamówienia obejmuje zaprojektowanie instalacji fotowoltaicznej o mocy </w:t>
      </w:r>
      <w:r w:rsidR="00020E63">
        <w:t>9,12</w:t>
      </w:r>
      <w:r w:rsidRPr="00985A64">
        <w:t xml:space="preserve"> </w:t>
      </w:r>
      <w:proofErr w:type="spellStart"/>
      <w:r w:rsidRPr="00985A64">
        <w:t>kWp</w:t>
      </w:r>
      <w:proofErr w:type="spellEnd"/>
      <w:r w:rsidRPr="00985A64">
        <w:t>. Instalacj</w:t>
      </w:r>
      <w:r w:rsidR="00020E63">
        <w:t>a</w:t>
      </w:r>
      <w:r w:rsidRPr="00985A64">
        <w:t xml:space="preserve"> umiejscowion</w:t>
      </w:r>
      <w:r w:rsidR="00020E63">
        <w:t>a</w:t>
      </w:r>
      <w:r w:rsidRPr="00985A64">
        <w:t xml:space="preserve"> na gruncie przy budynku</w:t>
      </w:r>
      <w:bookmarkStart w:id="0" w:name="_GoBack"/>
      <w:r w:rsidRPr="00985A64">
        <w:t xml:space="preserve"> </w:t>
      </w:r>
      <w:bookmarkEnd w:id="0"/>
      <w:r w:rsidR="00020E63">
        <w:rPr>
          <w:b/>
        </w:rPr>
        <w:t>s</w:t>
      </w:r>
      <w:r w:rsidR="00020E63" w:rsidRPr="00020E63">
        <w:rPr>
          <w:b/>
        </w:rPr>
        <w:t>klep</w:t>
      </w:r>
      <w:r w:rsidR="00020E63">
        <w:rPr>
          <w:b/>
        </w:rPr>
        <w:t>u</w:t>
      </w:r>
      <w:r w:rsidR="00020E63" w:rsidRPr="00020E63">
        <w:rPr>
          <w:b/>
        </w:rPr>
        <w:t xml:space="preserve"> spożywczo-przemysłow</w:t>
      </w:r>
      <w:r w:rsidR="00020E63">
        <w:rPr>
          <w:b/>
        </w:rPr>
        <w:t>ego</w:t>
      </w:r>
      <w:r w:rsidR="00020E63" w:rsidRPr="00020E63">
        <w:rPr>
          <w:b/>
        </w:rPr>
        <w:t xml:space="preserve"> GS Samopomoc Chłopska</w:t>
      </w:r>
      <w:r w:rsidRPr="00985A64">
        <w:t>.</w:t>
      </w: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w:t>
      </w:r>
      <w:r>
        <w:lastRenderedPageBreak/>
        <w:t xml:space="preserve">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BC5" w:rsidRDefault="00325BC5" w:rsidP="00A243AA">
      <w:pPr>
        <w:spacing w:after="0" w:line="240" w:lineRule="auto"/>
      </w:pPr>
      <w:r>
        <w:separator/>
      </w:r>
    </w:p>
  </w:endnote>
  <w:endnote w:type="continuationSeparator" w:id="0">
    <w:p w:rsidR="00325BC5" w:rsidRDefault="00325BC5"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020E63">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BC5" w:rsidRDefault="00325BC5" w:rsidP="00A243AA">
      <w:pPr>
        <w:spacing w:after="0" w:line="240" w:lineRule="auto"/>
      </w:pPr>
      <w:r>
        <w:separator/>
      </w:r>
    </w:p>
  </w:footnote>
  <w:footnote w:type="continuationSeparator" w:id="0">
    <w:p w:rsidR="00325BC5" w:rsidRDefault="00325BC5"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0E63"/>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5BC5"/>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42E6E-9FE6-4D05-9B57-AF9D7F9C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2680</TotalTime>
  <Pages>12</Pages>
  <Words>4180</Words>
  <Characters>25086</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2022-12-05T06:53:00Z</dcterms:modified>
</cp:coreProperties>
</file>